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64C7A" w14:textId="1EBD8FF7" w:rsidR="00A9204E" w:rsidRPr="007275CF" w:rsidRDefault="007275CF">
      <w:pPr>
        <w:rPr>
          <w:rFonts w:ascii="Times New Roman" w:hAnsi="Times New Roman" w:cs="Times New Roman"/>
        </w:rPr>
      </w:pPr>
      <w:r w:rsidRPr="007275CF">
        <w:rPr>
          <w:rFonts w:ascii="Times New Roman" w:hAnsi="Times New Roman" w:cs="Times New Roman"/>
        </w:rPr>
        <w:t>FOR IMMEDIATE RELEASE</w:t>
      </w:r>
    </w:p>
    <w:p w14:paraId="500C4167" w14:textId="0135F326" w:rsidR="007275CF" w:rsidRPr="007275CF" w:rsidRDefault="007275CF">
      <w:pPr>
        <w:rPr>
          <w:rFonts w:ascii="Times New Roman" w:hAnsi="Times New Roman" w:cs="Times New Roman"/>
        </w:rPr>
      </w:pPr>
    </w:p>
    <w:p w14:paraId="50BA029A" w14:textId="1D59EFD6" w:rsidR="007275CF" w:rsidRPr="001D2411" w:rsidRDefault="006C04AD" w:rsidP="006C04AD">
      <w:pPr>
        <w:pStyle w:val="Heading2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D2411">
        <w:rPr>
          <w:rFonts w:ascii="Times New Roman" w:hAnsi="Times New Roman" w:cs="Times New Roman"/>
          <w:b/>
          <w:bCs/>
          <w:sz w:val="28"/>
          <w:szCs w:val="28"/>
          <w:u w:val="single"/>
        </w:rPr>
        <w:t>Blast Off into Retro Fun: New Arcade-Inspired Alien Video Game Takes Players on an Intergalactic Adventure!</w:t>
      </w:r>
    </w:p>
    <w:p w14:paraId="736DF3FE" w14:textId="5CCC69D0" w:rsidR="003819F8" w:rsidRDefault="003819F8" w:rsidP="003819F8"/>
    <w:p w14:paraId="67425041" w14:textId="29044155" w:rsidR="003819F8" w:rsidRDefault="002B06B4" w:rsidP="003819F8">
      <w:pPr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5E8BB022" wp14:editId="1AFFFDAC">
            <wp:simplePos x="0" y="0"/>
            <wp:positionH relativeFrom="column">
              <wp:posOffset>4724400</wp:posOffset>
            </wp:positionH>
            <wp:positionV relativeFrom="paragraph">
              <wp:posOffset>46355</wp:posOffset>
            </wp:positionV>
            <wp:extent cx="1762125" cy="2209800"/>
            <wp:effectExtent l="0" t="0" r="9525" b="0"/>
            <wp:wrapSquare wrapText="bothSides"/>
            <wp:docPr id="628239037" name="Picture 1" descr="A pixel art of a purple and white ali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239037" name="Picture 1" descr="A pixel art of a purple and white alie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19F8"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Lorem ipsum dolor sit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en-CA"/>
        </w:rPr>
        <w:t>amet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,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en-CA"/>
        </w:rPr>
        <w:t>consectetur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en-CA"/>
        </w:rPr>
        <w:t>adipiscing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en-CA"/>
        </w:rPr>
        <w:t>elit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.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Nullam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nec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venenatis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eros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et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pharetra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felis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Aliquam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erat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volutpat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Praesent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convallis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mi a ex commodo,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vel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vulputate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nisl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lacinia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Quisque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sit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amet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odio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id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velit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convallis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tincidunt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vel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nec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turpis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Fusce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a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velit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id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justo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luctus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dignissim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Sed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tempus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turpis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id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dignissim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viverra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justo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sapien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facilisis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urna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a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sodales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lorem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ligula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sit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amet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magna. In nec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nibh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ligula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Pellentesque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at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mauris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ac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erat mollis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gravida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44FFEED8" w14:textId="49D3F590" w:rsidR="003819F8" w:rsidRPr="003819F8" w:rsidRDefault="003819F8" w:rsidP="003819F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760DC5F2" w14:textId="64825B94" w:rsidR="003819F8" w:rsidRDefault="001D2411" w:rsidP="003819F8">
      <w:pPr>
        <w:rPr>
          <w:rFonts w:ascii="Times New Roman" w:hAnsi="Times New Roman" w:cs="Times New Roman"/>
          <w:sz w:val="24"/>
          <w:szCs w:val="24"/>
          <w:lang w:val="fr-CA"/>
        </w:rPr>
      </w:pPr>
      <w:r w:rsidRPr="001D2411">
        <w:rPr>
          <w:lang w:val="en-CA"/>
        </w:rPr>
        <w:drawing>
          <wp:anchor distT="0" distB="0" distL="114300" distR="114300" simplePos="0" relativeHeight="251660288" behindDoc="1" locked="0" layoutInCell="1" allowOverlap="1" wp14:anchorId="59470CCC" wp14:editId="14644FA4">
            <wp:simplePos x="0" y="0"/>
            <wp:positionH relativeFrom="margin">
              <wp:posOffset>-657225</wp:posOffset>
            </wp:positionH>
            <wp:positionV relativeFrom="paragraph">
              <wp:posOffset>877570</wp:posOffset>
            </wp:positionV>
            <wp:extent cx="3402330" cy="1887855"/>
            <wp:effectExtent l="0" t="0" r="7620" b="0"/>
            <wp:wrapTight wrapText="bothSides">
              <wp:wrapPolygon edited="0">
                <wp:start x="0" y="0"/>
                <wp:lineTo x="0" y="21360"/>
                <wp:lineTo x="21527" y="21360"/>
                <wp:lineTo x="21527" y="0"/>
                <wp:lineTo x="0" y="0"/>
              </wp:wrapPolygon>
            </wp:wrapTight>
            <wp:docPr id="1984059689" name="Picture 1" descr="A black t-shirt with a cartoon character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059689" name="Picture 1" descr="A black t-shirt with a cartoon character on i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2330" cy="188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Curabitur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facilisis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risus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vel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tristique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faucibus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sapien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nisi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tincidunt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eros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vitae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finibus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ligula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nulla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vel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nunc.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Maecenas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eleifend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purus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in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felis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tincidunt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non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interdum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orci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mollis.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Fusce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id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dui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sit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amet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augue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fermentum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tempus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Pellentesque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in mi at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turpis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iaculis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efficitur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Proin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molestie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libero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vel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risus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tincidunt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sit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amet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hendrerit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erat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facilisis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Morbi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accumsan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sapien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et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sagittis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elementum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lacus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nunc tristique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urna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eget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posuere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erat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lectus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et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arcu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Suspendisse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blandit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fermentum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nulla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in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suscipit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arcu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congue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in.</w:t>
      </w:r>
    </w:p>
    <w:p w14:paraId="62725EE3" w14:textId="510B59EB" w:rsidR="003819F8" w:rsidRPr="003819F8" w:rsidRDefault="003819F8" w:rsidP="003819F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096FCA2E" w14:textId="78002FB4" w:rsidR="003819F8" w:rsidRDefault="001D2411" w:rsidP="003819F8">
      <w:pPr>
        <w:rPr>
          <w:rFonts w:ascii="Times New Roman" w:hAnsi="Times New Roman" w:cs="Times New Roman"/>
          <w:sz w:val="24"/>
          <w:szCs w:val="24"/>
          <w:lang w:val="fr-CA"/>
        </w:rPr>
      </w:pPr>
      <w:r w:rsidRPr="001D2411">
        <w:rPr>
          <w:rFonts w:ascii="Times New Roman" w:hAnsi="Times New Roman" w:cs="Times New Roman"/>
          <w:sz w:val="24"/>
          <w:szCs w:val="24"/>
          <w:lang w:val="fr-CA"/>
        </w:rPr>
        <w:drawing>
          <wp:anchor distT="0" distB="0" distL="114300" distR="114300" simplePos="0" relativeHeight="251661312" behindDoc="1" locked="0" layoutInCell="1" allowOverlap="1" wp14:anchorId="3A70160B" wp14:editId="7507821B">
            <wp:simplePos x="0" y="0"/>
            <wp:positionH relativeFrom="margin">
              <wp:posOffset>4257675</wp:posOffset>
            </wp:positionH>
            <wp:positionV relativeFrom="paragraph">
              <wp:posOffset>285750</wp:posOffset>
            </wp:positionV>
            <wp:extent cx="2207260" cy="3048000"/>
            <wp:effectExtent l="0" t="0" r="2540" b="0"/>
            <wp:wrapTight wrapText="bothSides">
              <wp:wrapPolygon edited="0">
                <wp:start x="0" y="0"/>
                <wp:lineTo x="0" y="21465"/>
                <wp:lineTo x="21438" y="21465"/>
                <wp:lineTo x="21438" y="0"/>
                <wp:lineTo x="0" y="0"/>
              </wp:wrapPolygon>
            </wp:wrapTight>
            <wp:docPr id="1073126137" name="Picture 1" descr="A screen shot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126137" name="Picture 1" descr="A screen shot of a sign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726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Aenean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tincidunt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elit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ac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elit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ultricies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vel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faucibus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mi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suscipit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Nullam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aliquam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libero nec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nisi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vehicula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at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gravida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est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ultricies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Phasellus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eu diam non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metus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fermentum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varius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Vestibulum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faucibus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ligula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non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ligula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elementum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at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volutpat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eros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ultricies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Sed at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orci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nec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nisi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congue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scelerisque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nec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vel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dolor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Duis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vehicula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lorem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id magna cursus,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sed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faucibus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elit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consectetur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Ut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volutpat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mi vitae erat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convallis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efficitur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Etiam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ut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tortor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eget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lorem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sollicitudin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condimentum</w:t>
      </w:r>
      <w:proofErr w:type="spellEnd"/>
      <w:r w:rsidR="003819F8" w:rsidRPr="003819F8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4FAC1A55" w14:textId="159C28CE" w:rsidR="003819F8" w:rsidRPr="003819F8" w:rsidRDefault="003819F8" w:rsidP="003819F8">
      <w:pPr>
        <w:rPr>
          <w:rFonts w:ascii="Times New Roman" w:hAnsi="Times New Roman" w:cs="Times New Roman"/>
          <w:sz w:val="24"/>
          <w:szCs w:val="24"/>
          <w:lang w:val="fr-CA"/>
        </w:rPr>
      </w:pPr>
    </w:p>
    <w:p w14:paraId="20AC0487" w14:textId="09E6C91E" w:rsidR="003819F8" w:rsidRPr="003819F8" w:rsidRDefault="003819F8" w:rsidP="003819F8">
      <w:pPr>
        <w:rPr>
          <w:rFonts w:ascii="Times New Roman" w:hAnsi="Times New Roman" w:cs="Times New Roman"/>
          <w:sz w:val="24"/>
          <w:szCs w:val="24"/>
          <w:lang w:val="fr-CA"/>
        </w:rPr>
      </w:pP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Vestibulum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a massa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sit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amet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augue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scelerisque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convallis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Sed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vehicula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,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sapien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in gravida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facilisis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,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nunc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orci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faucibus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sem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, in cursus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felis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metus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sed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tortor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. Integer dictum libero vel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elit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ultrices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faucibus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. Donec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rhoncus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nisl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nec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justo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scelerisque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,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eget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pulvinar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odio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gravida.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Vivamus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auctor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risus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vitae nisi lacinia, id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consequat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en-CA"/>
        </w:rPr>
        <w:t>lectus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en-CA"/>
        </w:rPr>
        <w:t xml:space="preserve"> fermentum.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Nulla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facilisi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Quisque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sed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arcu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vel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turpis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rutrum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auctor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in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vel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tortor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Praesent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bibendum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augue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sit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amet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purus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sodales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vel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volutpat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ex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suscipit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>.</w:t>
      </w:r>
    </w:p>
    <w:p w14:paraId="2984EF23" w14:textId="4625B4FC" w:rsidR="003819F8" w:rsidRDefault="003819F8" w:rsidP="003819F8">
      <w:pPr>
        <w:rPr>
          <w:lang w:val="fr-CA"/>
        </w:rPr>
      </w:pPr>
    </w:p>
    <w:p w14:paraId="430A4C84" w14:textId="32C30190" w:rsidR="003819F8" w:rsidRDefault="003819F8" w:rsidP="003819F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Mauris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placerat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sapien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non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blandit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eleifend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libero </w:t>
      </w:r>
      <w:proofErr w:type="gramStart"/>
      <w:r w:rsidRPr="003819F8">
        <w:rPr>
          <w:rFonts w:ascii="Times New Roman" w:hAnsi="Times New Roman" w:cs="Times New Roman"/>
          <w:sz w:val="24"/>
          <w:szCs w:val="24"/>
          <w:lang w:val="fr-CA"/>
        </w:rPr>
        <w:t>ex cursus</w:t>
      </w:r>
      <w:proofErr w:type="gram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magna, et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gravida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neque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sapien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sed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sapien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Nam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vel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tincidunt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lorem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Cras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pellentesque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sapien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id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sapien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luctus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ac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pharetra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lacus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lastRenderedPageBreak/>
        <w:t>laoreet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Aliquam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erat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volutpat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Ut semper,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justo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a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iaculis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fermentum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turpis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sapien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vehicula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enim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sed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accumsan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justo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nisl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non ipsum.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Phasellus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auctor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erat non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malesuada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feugiat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eros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elit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facilisis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neque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, non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iaculis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dolor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urna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 a </w:t>
      </w:r>
      <w:proofErr w:type="spellStart"/>
      <w:r w:rsidRPr="003819F8">
        <w:rPr>
          <w:rFonts w:ascii="Times New Roman" w:hAnsi="Times New Roman" w:cs="Times New Roman"/>
          <w:sz w:val="24"/>
          <w:szCs w:val="24"/>
          <w:lang w:val="fr-CA"/>
        </w:rPr>
        <w:t>felis</w:t>
      </w:r>
      <w:proofErr w:type="spellEnd"/>
      <w:r w:rsidRPr="003819F8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Pr="003819F8">
        <w:rPr>
          <w:rFonts w:ascii="Times New Roman" w:hAnsi="Times New Roman" w:cs="Times New Roman"/>
          <w:sz w:val="24"/>
          <w:szCs w:val="24"/>
        </w:rPr>
        <w:t xml:space="preserve">Donec </w:t>
      </w:r>
      <w:proofErr w:type="spellStart"/>
      <w:r w:rsidRPr="003819F8">
        <w:rPr>
          <w:rFonts w:ascii="Times New Roman" w:hAnsi="Times New Roman" w:cs="Times New Roman"/>
          <w:sz w:val="24"/>
          <w:szCs w:val="24"/>
        </w:rPr>
        <w:t>tincidunt</w:t>
      </w:r>
      <w:proofErr w:type="spellEnd"/>
      <w:r w:rsidRPr="003819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</w:rPr>
        <w:t>nunc</w:t>
      </w:r>
      <w:proofErr w:type="spellEnd"/>
      <w:r w:rsidRPr="003819F8">
        <w:rPr>
          <w:rFonts w:ascii="Times New Roman" w:hAnsi="Times New Roman" w:cs="Times New Roman"/>
          <w:sz w:val="24"/>
          <w:szCs w:val="24"/>
        </w:rPr>
        <w:t xml:space="preserve"> ac </w:t>
      </w:r>
      <w:proofErr w:type="spellStart"/>
      <w:r w:rsidRPr="003819F8">
        <w:rPr>
          <w:rFonts w:ascii="Times New Roman" w:hAnsi="Times New Roman" w:cs="Times New Roman"/>
          <w:sz w:val="24"/>
          <w:szCs w:val="24"/>
        </w:rPr>
        <w:t>justo</w:t>
      </w:r>
      <w:proofErr w:type="spellEnd"/>
      <w:r w:rsidRPr="003819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19F8">
        <w:rPr>
          <w:rFonts w:ascii="Times New Roman" w:hAnsi="Times New Roman" w:cs="Times New Roman"/>
          <w:sz w:val="24"/>
          <w:szCs w:val="24"/>
        </w:rPr>
        <w:t>bibendum</w:t>
      </w:r>
      <w:proofErr w:type="spellEnd"/>
      <w:r w:rsidRPr="003819F8">
        <w:rPr>
          <w:rFonts w:ascii="Times New Roman" w:hAnsi="Times New Roman" w:cs="Times New Roman"/>
          <w:sz w:val="24"/>
          <w:szCs w:val="24"/>
        </w:rPr>
        <w:t xml:space="preserve"> tempus.</w:t>
      </w:r>
    </w:p>
    <w:p w14:paraId="253DC17F" w14:textId="77777777" w:rsidR="003819F8" w:rsidRDefault="003819F8" w:rsidP="003819F8">
      <w:pPr>
        <w:rPr>
          <w:rFonts w:ascii="Times New Roman" w:hAnsi="Times New Roman" w:cs="Times New Roman"/>
          <w:sz w:val="24"/>
          <w:szCs w:val="24"/>
        </w:rPr>
      </w:pPr>
    </w:p>
    <w:p w14:paraId="011E9CED" w14:textId="3F64EA76" w:rsidR="003819F8" w:rsidRPr="003819F8" w:rsidRDefault="003819F8" w:rsidP="003819F8">
      <w:pPr>
        <w:jc w:val="center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</w:rPr>
        <w:t>- 30 -</w:t>
      </w:r>
    </w:p>
    <w:p w14:paraId="1E52B4C5" w14:textId="6DDF407C" w:rsidR="006C04AD" w:rsidRPr="003819F8" w:rsidRDefault="006C04AD" w:rsidP="006C04AD">
      <w:pPr>
        <w:rPr>
          <w:lang w:val="en-CA"/>
        </w:rPr>
      </w:pPr>
    </w:p>
    <w:p w14:paraId="67A3012F" w14:textId="11D30718" w:rsidR="006C04AD" w:rsidRDefault="003819F8" w:rsidP="006C04AD">
      <w:r w:rsidRPr="003819F8">
        <w:t>Jane Doe</w:t>
      </w:r>
      <w:r w:rsidRPr="003819F8">
        <w:br/>
        <w:t>Media Relations Representative</w:t>
      </w:r>
      <w:r w:rsidRPr="003819F8">
        <w:br/>
        <w:t>Example Corporation</w:t>
      </w:r>
      <w:r w:rsidRPr="003819F8">
        <w:br/>
        <w:t>Email: jane.doe@examplecorp.com</w:t>
      </w:r>
      <w:r w:rsidRPr="003819F8">
        <w:br/>
        <w:t>Phone: +1 (555) 123-4567</w:t>
      </w:r>
      <w:r w:rsidRPr="003819F8">
        <w:br/>
        <w:t>Address: 123 Innovation Drive, Suite 456, Tech City, NY 10001</w:t>
      </w:r>
    </w:p>
    <w:p w14:paraId="5672FB03" w14:textId="3C16AE7E" w:rsidR="00A67821" w:rsidRDefault="00A67821" w:rsidP="006C04AD"/>
    <w:p w14:paraId="7341AFD8" w14:textId="2058E943" w:rsidR="00A67821" w:rsidRPr="003819F8" w:rsidRDefault="00A67821" w:rsidP="006C04AD">
      <w:pPr>
        <w:rPr>
          <w:lang w:val="en-CA"/>
        </w:rPr>
      </w:pPr>
      <w:r w:rsidRPr="00A67821">
        <w:rPr>
          <w:lang w:val="en-CA"/>
        </w:rPr>
        <w:drawing>
          <wp:inline distT="0" distB="0" distL="0" distR="0" wp14:anchorId="76658FAC" wp14:editId="256AE06F">
            <wp:extent cx="5943600" cy="2784475"/>
            <wp:effectExtent l="0" t="0" r="0" b="0"/>
            <wp:docPr id="89473710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737101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8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DB292" w14:textId="25A3CEC5" w:rsidR="007275CF" w:rsidRPr="003819F8" w:rsidRDefault="00A67821" w:rsidP="007275CF">
      <w:pPr>
        <w:rPr>
          <w:lang w:val="en-CA"/>
        </w:rPr>
      </w:pPr>
      <w:r w:rsidRPr="00A67821">
        <w:rPr>
          <w:lang w:val="en-CA"/>
        </w:rPr>
        <w:drawing>
          <wp:anchor distT="0" distB="0" distL="114300" distR="114300" simplePos="0" relativeHeight="251659264" behindDoc="1" locked="0" layoutInCell="1" allowOverlap="1" wp14:anchorId="206C619B" wp14:editId="69B37158">
            <wp:simplePos x="0" y="0"/>
            <wp:positionH relativeFrom="margin">
              <wp:align>right</wp:align>
            </wp:positionH>
            <wp:positionV relativeFrom="paragraph">
              <wp:posOffset>399415</wp:posOffset>
            </wp:positionV>
            <wp:extent cx="5943600" cy="2804160"/>
            <wp:effectExtent l="0" t="0" r="0" b="0"/>
            <wp:wrapTight wrapText="bothSides">
              <wp:wrapPolygon edited="0">
                <wp:start x="0" y="0"/>
                <wp:lineTo x="0" y="21424"/>
                <wp:lineTo x="21531" y="21424"/>
                <wp:lineTo x="21531" y="0"/>
                <wp:lineTo x="0" y="0"/>
              </wp:wrapPolygon>
            </wp:wrapTight>
            <wp:docPr id="570004433" name="Picture 1" descr="A screenshot of a video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004433" name="Picture 1" descr="A screenshot of a video gam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275CF" w:rsidRPr="003819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931937892">
    <w:abstractNumId w:val="19"/>
  </w:num>
  <w:num w:numId="2" w16cid:durableId="698554972">
    <w:abstractNumId w:val="12"/>
  </w:num>
  <w:num w:numId="3" w16cid:durableId="112485888">
    <w:abstractNumId w:val="10"/>
  </w:num>
  <w:num w:numId="4" w16cid:durableId="526261373">
    <w:abstractNumId w:val="21"/>
  </w:num>
  <w:num w:numId="5" w16cid:durableId="866061159">
    <w:abstractNumId w:val="13"/>
  </w:num>
  <w:num w:numId="6" w16cid:durableId="1769353542">
    <w:abstractNumId w:val="16"/>
  </w:num>
  <w:num w:numId="7" w16cid:durableId="465702652">
    <w:abstractNumId w:val="18"/>
  </w:num>
  <w:num w:numId="8" w16cid:durableId="1179808938">
    <w:abstractNumId w:val="9"/>
  </w:num>
  <w:num w:numId="9" w16cid:durableId="1240285060">
    <w:abstractNumId w:val="7"/>
  </w:num>
  <w:num w:numId="10" w16cid:durableId="1555047772">
    <w:abstractNumId w:val="6"/>
  </w:num>
  <w:num w:numId="11" w16cid:durableId="479156415">
    <w:abstractNumId w:val="5"/>
  </w:num>
  <w:num w:numId="12" w16cid:durableId="1222713059">
    <w:abstractNumId w:val="4"/>
  </w:num>
  <w:num w:numId="13" w16cid:durableId="675965863">
    <w:abstractNumId w:val="8"/>
  </w:num>
  <w:num w:numId="14" w16cid:durableId="1665010823">
    <w:abstractNumId w:val="3"/>
  </w:num>
  <w:num w:numId="15" w16cid:durableId="1964070682">
    <w:abstractNumId w:val="2"/>
  </w:num>
  <w:num w:numId="16" w16cid:durableId="1760173747">
    <w:abstractNumId w:val="1"/>
  </w:num>
  <w:num w:numId="17" w16cid:durableId="1853030663">
    <w:abstractNumId w:val="0"/>
  </w:num>
  <w:num w:numId="18" w16cid:durableId="1961911164">
    <w:abstractNumId w:val="14"/>
  </w:num>
  <w:num w:numId="19" w16cid:durableId="213196085">
    <w:abstractNumId w:val="15"/>
  </w:num>
  <w:num w:numId="20" w16cid:durableId="713383422">
    <w:abstractNumId w:val="20"/>
  </w:num>
  <w:num w:numId="21" w16cid:durableId="817765355">
    <w:abstractNumId w:val="17"/>
  </w:num>
  <w:num w:numId="22" w16cid:durableId="1125855651">
    <w:abstractNumId w:val="11"/>
  </w:num>
  <w:num w:numId="23" w16cid:durableId="131841217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574"/>
    <w:rsid w:val="001D2411"/>
    <w:rsid w:val="002B06B4"/>
    <w:rsid w:val="0037243B"/>
    <w:rsid w:val="003819F8"/>
    <w:rsid w:val="00572574"/>
    <w:rsid w:val="00645252"/>
    <w:rsid w:val="006C04AD"/>
    <w:rsid w:val="006D3D74"/>
    <w:rsid w:val="007275CF"/>
    <w:rsid w:val="0083569A"/>
    <w:rsid w:val="00A67821"/>
    <w:rsid w:val="00A9204E"/>
    <w:rsid w:val="00D2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7DD79"/>
  <w15:chartTrackingRefBased/>
  <w15:docId w15:val="{9232F805-646F-48E9-A7BE-E298F8F6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56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6247288\AppData\Local\Microsoft\Office\16.0\DTS\en-US%7bA4B125BD-5BBD-46C8-AD4D-5FB3785965CA%7d\%7b598D2D5F-A2B6-4492-9D63-3CBF0A5CC02F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{598D2D5F-A2B6-4492-9D63-3CBF0A5CC02F}tf02786999_win32.dotx</Template>
  <TotalTime>66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Wenndy De Leon</dc:creator>
  <cp:keywords/>
  <dc:description/>
  <cp:lastModifiedBy>Cameron Pouliot</cp:lastModifiedBy>
  <cp:revision>5</cp:revision>
  <dcterms:created xsi:type="dcterms:W3CDTF">2024-11-27T20:48:00Z</dcterms:created>
  <dcterms:modified xsi:type="dcterms:W3CDTF">2024-12-15T16:53:00Z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